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7F08BB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7F08BB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7F08BB" w:rsidRDefault="00854B85" w:rsidP="00CB7739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7F08BB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318BD91D" w14:textId="77777777" w:rsidR="00854B85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7F08BB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7F08BB" w:rsidRDefault="00854B85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FEF59FD" w14:textId="77777777" w:rsidR="006A0A40" w:rsidRPr="007F08BB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C5C0843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7F08BB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5B6A5F56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14:paraId="1AD85105" w14:textId="77777777" w:rsidR="002803A4" w:rsidRPr="007F08BB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7F08BB" w:rsidRDefault="002803A4" w:rsidP="007F08BB">
      <w:pPr>
        <w:autoSpaceDE w:val="0"/>
        <w:autoSpaceDN w:val="0"/>
        <w:adjustRightInd w:val="0"/>
        <w:spacing w:after="120"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14:paraId="40584AE9" w14:textId="77777777" w:rsidR="008A4B5F" w:rsidRPr="007F08BB" w:rsidRDefault="002803A4" w:rsidP="00961C7B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7F08BB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8A4B5F" w:rsidRPr="007F08BB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: </w:t>
      </w:r>
    </w:p>
    <w:p w14:paraId="10720208" w14:textId="77777777" w:rsidR="00F56125" w:rsidRDefault="00121DBF" w:rsidP="00121DB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121DB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9641E54" w14:textId="5F99201E" w:rsidR="00121DBF" w:rsidRPr="00121DBF" w:rsidRDefault="00121DBF" w:rsidP="00121DB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  <w:r w:rsidRPr="00121DB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="00B349BA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0F29A7" w:rsidRPr="000F29A7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</w:t>
      </w:r>
      <w:r w:rsidR="000F29A7" w:rsidRPr="000F29A7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– </w:t>
      </w:r>
      <w:r w:rsidR="000F29A7" w:rsidRPr="000F29A7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42722F31" w14:textId="77777777" w:rsidR="006A0A40" w:rsidRPr="007F08BB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7F08BB" w:rsidRDefault="006A0A40" w:rsidP="007F08BB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 w:rsidR="002803A4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14:paraId="511954BD" w14:textId="77777777" w:rsidR="002803A4" w:rsidRPr="007F08BB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7F08BB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7F08BB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7F08BB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7F08BB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TAK*/NIE *</w:t>
      </w:r>
    </w:p>
    <w:p w14:paraId="6D28BC4A" w14:textId="77777777" w:rsidR="008A4B5F" w:rsidRPr="007F08BB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534F378D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7F08BB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7F08B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118</w:t>
      </w: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ustawy</w:t>
      </w:r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wrzesnia</w:t>
      </w:r>
      <w:proofErr w:type="spellEnd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zamówien</w:t>
      </w:r>
      <w:proofErr w:type="spellEnd"/>
      <w:r w:rsidR="001C681A"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publicznych – dalej zwaną ustawą</w:t>
      </w: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 xml:space="preserve"> </w:t>
      </w:r>
      <w:proofErr w:type="spellStart"/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7F08BB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</w:pPr>
      <w:r w:rsidRPr="007F08BB">
        <w:rPr>
          <w:rFonts w:asciiTheme="minorHAnsi" w:eastAsia="Verdana,Italic" w:hAnsiTheme="minorHAnsi" w:cstheme="minorHAnsi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7F08BB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niesieniu do warunków udziału w </w:t>
      </w:r>
      <w:r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7F08BB">
        <w:rPr>
          <w:rFonts w:asciiTheme="minorHAnsi" w:hAnsiTheme="minorHAnsi" w:cstheme="minorHAnsi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7F08BB" w:rsidRDefault="002803A4" w:rsidP="00CB7739">
      <w:pPr>
        <w:spacing w:line="271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sz w:val="20"/>
          <w:szCs w:val="20"/>
          <w:lang w:val="pl-PL"/>
        </w:rPr>
        <w:t>____________________________</w:t>
      </w:r>
    </w:p>
    <w:p w14:paraId="4748C9C4" w14:textId="77777777" w:rsidR="009235B0" w:rsidRPr="007F08BB" w:rsidRDefault="002803A4" w:rsidP="00CB7739">
      <w:pPr>
        <w:spacing w:line="271" w:lineRule="auto"/>
        <w:rPr>
          <w:rFonts w:asciiTheme="minorHAnsi" w:hAnsiTheme="minorHAnsi" w:cstheme="minorHAnsi"/>
          <w:i/>
          <w:sz w:val="20"/>
          <w:szCs w:val="20"/>
          <w:lang w:val="pl-PL"/>
        </w:rPr>
      </w:pPr>
      <w:r w:rsidRPr="007F08BB">
        <w:rPr>
          <w:rFonts w:asciiTheme="minorHAnsi" w:hAnsiTheme="minorHAnsi" w:cstheme="minorHAnsi"/>
          <w:sz w:val="20"/>
          <w:szCs w:val="20"/>
          <w:lang w:val="pl-PL"/>
        </w:rPr>
        <w:t xml:space="preserve">* </w:t>
      </w:r>
      <w:r w:rsidRPr="007F08BB">
        <w:rPr>
          <w:rFonts w:asciiTheme="minorHAnsi" w:hAnsiTheme="minorHAnsi" w:cstheme="minorHAnsi"/>
          <w:i/>
          <w:sz w:val="20"/>
          <w:szCs w:val="20"/>
          <w:lang w:val="pl-PL"/>
        </w:rPr>
        <w:t>- niepotrzebne skreślić</w:t>
      </w:r>
    </w:p>
    <w:sectPr w:rsidR="009235B0" w:rsidRPr="007F08BB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A948A" w14:textId="77777777" w:rsidR="0059247D" w:rsidRDefault="0059247D" w:rsidP="00AC1A4B">
      <w:r>
        <w:separator/>
      </w:r>
    </w:p>
  </w:endnote>
  <w:endnote w:type="continuationSeparator" w:id="0">
    <w:p w14:paraId="73EF21CA" w14:textId="77777777" w:rsidR="0059247D" w:rsidRDefault="0059247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752B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752B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7681B" w14:textId="77777777" w:rsidR="0059247D" w:rsidRDefault="0059247D" w:rsidP="00AC1A4B">
      <w:r>
        <w:separator/>
      </w:r>
    </w:p>
  </w:footnote>
  <w:footnote w:type="continuationSeparator" w:id="0">
    <w:p w14:paraId="19E1258D" w14:textId="77777777" w:rsidR="0059247D" w:rsidRDefault="0059247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6674FBE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752B8">
      <w:rPr>
        <w:rFonts w:ascii="Calibri" w:hAnsi="Calibri"/>
        <w:b/>
        <w:bCs/>
        <w:color w:val="4F81BD"/>
        <w:sz w:val="18"/>
        <w:szCs w:val="18"/>
        <w:lang w:val="pl-PL" w:eastAsia="ar-SA"/>
      </w:rPr>
      <w:t>.30</w:t>
    </w:r>
    <w:r w:rsidR="007031EA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87588379">
    <w:abstractNumId w:val="45"/>
  </w:num>
  <w:num w:numId="2" w16cid:durableId="114295547">
    <w:abstractNumId w:val="36"/>
  </w:num>
  <w:num w:numId="3" w16cid:durableId="1359356269">
    <w:abstractNumId w:val="37"/>
  </w:num>
  <w:num w:numId="4" w16cid:durableId="1393037116">
    <w:abstractNumId w:val="20"/>
  </w:num>
  <w:num w:numId="5" w16cid:durableId="1547642825">
    <w:abstractNumId w:val="44"/>
  </w:num>
  <w:num w:numId="6" w16cid:durableId="1099375220">
    <w:abstractNumId w:val="18"/>
  </w:num>
  <w:num w:numId="7" w16cid:durableId="1228805133">
    <w:abstractNumId w:val="22"/>
  </w:num>
  <w:num w:numId="8" w16cid:durableId="162209009">
    <w:abstractNumId w:val="33"/>
  </w:num>
  <w:num w:numId="9" w16cid:durableId="447746673">
    <w:abstractNumId w:val="31"/>
  </w:num>
  <w:num w:numId="10" w16cid:durableId="532811586">
    <w:abstractNumId w:val="32"/>
  </w:num>
  <w:num w:numId="11" w16cid:durableId="924071540">
    <w:abstractNumId w:val="42"/>
  </w:num>
  <w:num w:numId="12" w16cid:durableId="220481380">
    <w:abstractNumId w:val="29"/>
  </w:num>
  <w:num w:numId="13" w16cid:durableId="1161776016">
    <w:abstractNumId w:val="38"/>
  </w:num>
  <w:num w:numId="14" w16cid:durableId="934363774">
    <w:abstractNumId w:val="40"/>
  </w:num>
  <w:num w:numId="15" w16cid:durableId="1343707042">
    <w:abstractNumId w:val="39"/>
  </w:num>
  <w:num w:numId="16" w16cid:durableId="437793476">
    <w:abstractNumId w:val="24"/>
  </w:num>
  <w:num w:numId="17" w16cid:durableId="674502157">
    <w:abstractNumId w:val="34"/>
  </w:num>
  <w:num w:numId="18" w16cid:durableId="431242898">
    <w:abstractNumId w:val="41"/>
  </w:num>
  <w:num w:numId="19" w16cid:durableId="468979232">
    <w:abstractNumId w:val="47"/>
  </w:num>
  <w:num w:numId="20" w16cid:durableId="571937726">
    <w:abstractNumId w:val="27"/>
  </w:num>
  <w:num w:numId="21" w16cid:durableId="1640066704">
    <w:abstractNumId w:val="48"/>
  </w:num>
  <w:num w:numId="22" w16cid:durableId="291906032">
    <w:abstractNumId w:val="17"/>
  </w:num>
  <w:num w:numId="23" w16cid:durableId="1738817956">
    <w:abstractNumId w:val="43"/>
  </w:num>
  <w:num w:numId="24" w16cid:durableId="1654331331">
    <w:abstractNumId w:val="35"/>
  </w:num>
  <w:num w:numId="25" w16cid:durableId="1846817726">
    <w:abstractNumId w:val="25"/>
  </w:num>
  <w:num w:numId="26" w16cid:durableId="1590893215">
    <w:abstractNumId w:val="28"/>
  </w:num>
  <w:num w:numId="27" w16cid:durableId="299380299">
    <w:abstractNumId w:val="49"/>
  </w:num>
  <w:num w:numId="28" w16cid:durableId="1042905466">
    <w:abstractNumId w:val="23"/>
  </w:num>
  <w:num w:numId="29" w16cid:durableId="1636911415">
    <w:abstractNumId w:val="46"/>
  </w:num>
  <w:num w:numId="30" w16cid:durableId="280917787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699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29A7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16F9B"/>
    <w:rsid w:val="001205ED"/>
    <w:rsid w:val="00121DBF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24FAA"/>
    <w:rsid w:val="00232668"/>
    <w:rsid w:val="0023508A"/>
    <w:rsid w:val="002358F6"/>
    <w:rsid w:val="002426B5"/>
    <w:rsid w:val="00243E53"/>
    <w:rsid w:val="002440E9"/>
    <w:rsid w:val="0024530D"/>
    <w:rsid w:val="00245E00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1F51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379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4AAA"/>
    <w:rsid w:val="00561C61"/>
    <w:rsid w:val="00566846"/>
    <w:rsid w:val="00567EBC"/>
    <w:rsid w:val="00572720"/>
    <w:rsid w:val="005732EA"/>
    <w:rsid w:val="0057336B"/>
    <w:rsid w:val="0057708D"/>
    <w:rsid w:val="005776CA"/>
    <w:rsid w:val="00580263"/>
    <w:rsid w:val="005831DC"/>
    <w:rsid w:val="0058613A"/>
    <w:rsid w:val="0059247D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2327"/>
    <w:rsid w:val="007031E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08BB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2B8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1C7B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49B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788B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56125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0C695D97-B9B1-4FD8-9F43-540B0DF2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E7C7-D19A-4776-8549-29FAD612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20</cp:revision>
  <cp:lastPrinted>2021-01-22T11:31:00Z</cp:lastPrinted>
  <dcterms:created xsi:type="dcterms:W3CDTF">2021-02-17T13:08:00Z</dcterms:created>
  <dcterms:modified xsi:type="dcterms:W3CDTF">2022-04-26T11:23:00Z</dcterms:modified>
</cp:coreProperties>
</file>